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40764" w14:textId="77777777" w:rsidR="00256289" w:rsidRPr="00D6576E" w:rsidRDefault="00256289">
      <w:pPr>
        <w:rPr>
          <w:rFonts w:ascii="Arial" w:hAnsi="Arial" w:cs="Arial"/>
          <w:noProof/>
          <w:lang w:eastAsia="pl-PL"/>
        </w:rPr>
      </w:pPr>
    </w:p>
    <w:p w14:paraId="22FC33C3" w14:textId="08590E17" w:rsidR="00C4597B" w:rsidRPr="00BB585F" w:rsidRDefault="00F5786C">
      <w:pPr>
        <w:rPr>
          <w:rFonts w:ascii="Aptos" w:hAnsi="Aptos" w:cs="Arial"/>
          <w:noProof/>
          <w:lang w:eastAsia="pl-PL"/>
        </w:rPr>
      </w:pP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BB585F">
        <w:rPr>
          <w:rFonts w:ascii="Aptos" w:hAnsi="Aptos" w:cs="Arial"/>
          <w:noProof/>
          <w:lang w:eastAsia="pl-PL"/>
        </w:rPr>
        <w:t>Zał</w:t>
      </w:r>
      <w:r w:rsidR="001A5DE7" w:rsidRPr="00BB585F">
        <w:rPr>
          <w:rFonts w:ascii="Aptos" w:hAnsi="Aptos" w:cs="Arial"/>
          <w:noProof/>
          <w:lang w:eastAsia="pl-PL"/>
        </w:rPr>
        <w:t>ą</w:t>
      </w:r>
      <w:r w:rsidRPr="00BB585F">
        <w:rPr>
          <w:rFonts w:ascii="Aptos" w:hAnsi="Aptos" w:cs="Arial"/>
          <w:noProof/>
          <w:lang w:eastAsia="pl-PL"/>
        </w:rPr>
        <w:t xml:space="preserve">cznik nr </w:t>
      </w:r>
      <w:r w:rsidR="002345ED" w:rsidRPr="00BB585F">
        <w:rPr>
          <w:rFonts w:ascii="Aptos" w:hAnsi="Aptos" w:cs="Arial"/>
          <w:noProof/>
          <w:lang w:eastAsia="pl-PL"/>
        </w:rPr>
        <w:t>2</w:t>
      </w:r>
      <w:r w:rsidRPr="00BB585F">
        <w:rPr>
          <w:rFonts w:ascii="Aptos" w:hAnsi="Aptos" w:cs="Arial"/>
          <w:noProof/>
          <w:lang w:eastAsia="pl-PL"/>
        </w:rPr>
        <w:t xml:space="preserve"> do Zapytanie ofertowego nr </w:t>
      </w:r>
      <w:r w:rsidR="005E0AAB" w:rsidRPr="00BB585F">
        <w:rPr>
          <w:rFonts w:ascii="Aptos" w:hAnsi="Aptos" w:cs="Arial"/>
          <w:noProof/>
          <w:lang w:eastAsia="pl-PL"/>
        </w:rPr>
        <w:t>9</w:t>
      </w:r>
      <w:r w:rsidRPr="00BB585F">
        <w:rPr>
          <w:rFonts w:ascii="Aptos" w:hAnsi="Aptos" w:cs="Arial"/>
          <w:noProof/>
          <w:lang w:eastAsia="pl-PL"/>
        </w:rPr>
        <w:t>/202</w:t>
      </w:r>
      <w:r w:rsidR="00D57C0F" w:rsidRPr="00BB585F">
        <w:rPr>
          <w:rFonts w:ascii="Aptos" w:hAnsi="Aptos" w:cs="Arial"/>
          <w:noProof/>
          <w:lang w:eastAsia="pl-PL"/>
        </w:rPr>
        <w:t>5</w:t>
      </w:r>
    </w:p>
    <w:p w14:paraId="405A8EAA" w14:textId="22596A77" w:rsidR="00C4597B" w:rsidRPr="00BB585F" w:rsidRDefault="00DD7DD5">
      <w:pPr>
        <w:rPr>
          <w:rFonts w:ascii="Aptos" w:hAnsi="Aptos" w:cs="Arial"/>
          <w:b/>
          <w:noProof/>
          <w:lang w:eastAsia="pl-PL"/>
        </w:rPr>
      </w:pPr>
      <w:r w:rsidRPr="00BB585F">
        <w:rPr>
          <w:rFonts w:ascii="Aptos" w:hAnsi="Aptos" w:cs="Arial"/>
          <w:noProof/>
          <w:lang w:eastAsia="pl-PL"/>
        </w:rPr>
        <w:tab/>
      </w:r>
      <w:r w:rsidRPr="00BB585F">
        <w:rPr>
          <w:rFonts w:ascii="Aptos" w:hAnsi="Aptos" w:cs="Arial"/>
          <w:noProof/>
          <w:lang w:eastAsia="pl-PL"/>
        </w:rPr>
        <w:tab/>
      </w:r>
      <w:r w:rsidRPr="00BB585F">
        <w:rPr>
          <w:rFonts w:ascii="Aptos" w:hAnsi="Aptos" w:cs="Arial"/>
          <w:noProof/>
          <w:lang w:eastAsia="pl-PL"/>
        </w:rPr>
        <w:tab/>
      </w:r>
      <w:r w:rsidRPr="00BB585F">
        <w:rPr>
          <w:rFonts w:ascii="Aptos" w:hAnsi="Aptos" w:cs="Arial"/>
          <w:noProof/>
          <w:lang w:eastAsia="pl-PL"/>
        </w:rPr>
        <w:tab/>
        <w:t xml:space="preserve">           </w:t>
      </w:r>
      <w:r w:rsidR="00C63C32" w:rsidRPr="00BB585F">
        <w:rPr>
          <w:rFonts w:ascii="Aptos" w:hAnsi="Aptos" w:cs="Arial"/>
          <w:noProof/>
          <w:lang w:eastAsia="pl-PL"/>
        </w:rPr>
        <w:t xml:space="preserve"> </w:t>
      </w:r>
      <w:r w:rsidRPr="00BB585F">
        <w:rPr>
          <w:rFonts w:ascii="Aptos" w:hAnsi="Aptos" w:cs="Arial"/>
          <w:noProof/>
          <w:lang w:eastAsia="pl-PL"/>
        </w:rPr>
        <w:t xml:space="preserve">     </w:t>
      </w:r>
    </w:p>
    <w:p w14:paraId="4D9A1E57" w14:textId="05D32ADE" w:rsidR="00F37B46" w:rsidRPr="00BB585F" w:rsidRDefault="007D264C" w:rsidP="001A5DE7">
      <w:pPr>
        <w:spacing w:after="0" w:line="240" w:lineRule="auto"/>
        <w:rPr>
          <w:rFonts w:ascii="Aptos" w:hAnsi="Aptos" w:cs="Arial"/>
        </w:rPr>
      </w:pPr>
      <w:r w:rsidRPr="00BB585F">
        <w:rPr>
          <w:rFonts w:ascii="Aptos" w:hAnsi="Aptos" w:cs="Arial"/>
          <w:noProof/>
          <w:lang w:eastAsia="pl-PL"/>
        </w:rPr>
        <w:t xml:space="preserve">                                                           </w:t>
      </w:r>
      <w:r w:rsidR="001A5DE7" w:rsidRPr="00BB585F">
        <w:rPr>
          <w:rFonts w:ascii="Aptos" w:hAnsi="Aptos" w:cs="Arial"/>
          <w:noProof/>
          <w:lang w:eastAsia="pl-PL"/>
        </w:rPr>
        <w:t xml:space="preserve">     </w:t>
      </w:r>
      <w:r w:rsidR="00D6576E" w:rsidRPr="00BB585F">
        <w:rPr>
          <w:rFonts w:ascii="Aptos" w:hAnsi="Aptos" w:cs="Arial"/>
          <w:noProof/>
          <w:lang w:eastAsia="pl-PL"/>
        </w:rPr>
        <w:tab/>
      </w:r>
      <w:r w:rsidR="00D6576E" w:rsidRPr="00BB585F">
        <w:rPr>
          <w:rFonts w:ascii="Aptos" w:hAnsi="Aptos" w:cs="Arial"/>
          <w:noProof/>
          <w:lang w:eastAsia="pl-PL"/>
        </w:rPr>
        <w:tab/>
      </w:r>
      <w:r w:rsidR="00D6576E" w:rsidRPr="00BB585F">
        <w:rPr>
          <w:rFonts w:ascii="Aptos" w:hAnsi="Aptos" w:cs="Arial"/>
          <w:noProof/>
          <w:lang w:eastAsia="pl-PL"/>
        </w:rPr>
        <w:tab/>
      </w:r>
      <w:r w:rsidR="001A5DE7" w:rsidRPr="00BB585F">
        <w:rPr>
          <w:rFonts w:ascii="Aptos" w:hAnsi="Aptos" w:cs="Arial"/>
          <w:noProof/>
          <w:lang w:eastAsia="pl-PL"/>
        </w:rPr>
        <w:t>……</w:t>
      </w:r>
      <w:bookmarkStart w:id="0" w:name="_Hlk26969222"/>
      <w:r w:rsidR="001A5DE7" w:rsidRPr="00BB585F">
        <w:rPr>
          <w:rFonts w:ascii="Aptos" w:hAnsi="Aptos" w:cs="Arial"/>
          <w:noProof/>
          <w:lang w:eastAsia="pl-PL"/>
        </w:rPr>
        <w:t>…</w:t>
      </w:r>
      <w:r w:rsidR="002030B1" w:rsidRPr="00BB585F">
        <w:rPr>
          <w:rFonts w:ascii="Aptos" w:hAnsi="Aptos" w:cs="Arial"/>
          <w:noProof/>
          <w:lang w:eastAsia="pl-PL"/>
        </w:rPr>
        <w:t>……....</w:t>
      </w:r>
      <w:r w:rsidR="00F37B46" w:rsidRPr="00BB585F">
        <w:rPr>
          <w:rFonts w:ascii="Aptos" w:hAnsi="Aptos" w:cs="Arial"/>
        </w:rPr>
        <w:t>…………………..</w:t>
      </w:r>
    </w:p>
    <w:p w14:paraId="2C8ADC54" w14:textId="1A5785E3" w:rsidR="00F37B46" w:rsidRPr="00BB585F" w:rsidRDefault="00F37B46" w:rsidP="00F37B46">
      <w:pPr>
        <w:spacing w:after="0" w:line="240" w:lineRule="auto"/>
        <w:rPr>
          <w:rFonts w:ascii="Aptos" w:hAnsi="Aptos" w:cs="Arial"/>
        </w:rPr>
      </w:pPr>
      <w:r w:rsidRPr="00BB585F">
        <w:rPr>
          <w:rFonts w:ascii="Aptos" w:hAnsi="Aptos" w:cs="Arial"/>
        </w:rPr>
        <w:tab/>
      </w:r>
      <w:r w:rsidRPr="00BB585F">
        <w:rPr>
          <w:rFonts w:ascii="Aptos" w:hAnsi="Aptos" w:cs="Arial"/>
        </w:rPr>
        <w:tab/>
      </w:r>
      <w:r w:rsidRPr="00BB585F">
        <w:rPr>
          <w:rFonts w:ascii="Aptos" w:hAnsi="Aptos" w:cs="Arial"/>
        </w:rPr>
        <w:tab/>
      </w:r>
      <w:r w:rsidRPr="00BB585F">
        <w:rPr>
          <w:rFonts w:ascii="Aptos" w:hAnsi="Aptos" w:cs="Arial"/>
        </w:rPr>
        <w:tab/>
      </w:r>
      <w:r w:rsidRPr="00BB585F">
        <w:rPr>
          <w:rFonts w:ascii="Aptos" w:hAnsi="Aptos" w:cs="Arial"/>
        </w:rPr>
        <w:tab/>
      </w:r>
      <w:r w:rsidRPr="00BB585F">
        <w:rPr>
          <w:rFonts w:ascii="Aptos" w:hAnsi="Aptos" w:cs="Arial"/>
        </w:rPr>
        <w:tab/>
      </w:r>
      <w:r w:rsidRPr="00BB585F">
        <w:rPr>
          <w:rFonts w:ascii="Aptos" w:hAnsi="Aptos" w:cs="Arial"/>
        </w:rPr>
        <w:tab/>
      </w:r>
      <w:r w:rsidRPr="00BB585F">
        <w:rPr>
          <w:rFonts w:ascii="Aptos" w:hAnsi="Aptos" w:cs="Arial"/>
        </w:rPr>
        <w:tab/>
        <w:t xml:space="preserve">           </w:t>
      </w:r>
      <w:r w:rsidR="002030B1" w:rsidRPr="00BB585F">
        <w:rPr>
          <w:rFonts w:ascii="Aptos" w:hAnsi="Aptos" w:cs="Arial"/>
        </w:rPr>
        <w:t xml:space="preserve">     </w:t>
      </w:r>
      <w:r w:rsidRPr="00BB585F">
        <w:rPr>
          <w:rFonts w:ascii="Aptos" w:hAnsi="Aptos" w:cs="Arial"/>
        </w:rPr>
        <w:t xml:space="preserve">  (miejscowość, data) </w:t>
      </w:r>
    </w:p>
    <w:p w14:paraId="66334B7E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ptos" w:hAnsi="Aptos" w:cs="Arial"/>
          <w:b/>
          <w:bCs/>
        </w:rPr>
      </w:pPr>
    </w:p>
    <w:bookmarkEnd w:id="0"/>
    <w:p w14:paraId="58E41DD4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ptos" w:hAnsi="Aptos" w:cs="Arial"/>
          <w:b/>
          <w:bCs/>
        </w:rPr>
      </w:pPr>
    </w:p>
    <w:p w14:paraId="42592DED" w14:textId="77777777" w:rsidR="00EF785E" w:rsidRPr="00BB585F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ptos" w:hAnsi="Aptos" w:cs="Arial"/>
          <w:b/>
          <w:bCs/>
        </w:rPr>
      </w:pPr>
    </w:p>
    <w:p w14:paraId="7243A3C1" w14:textId="77777777" w:rsidR="00EF785E" w:rsidRPr="00BB585F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ptos" w:hAnsi="Aptos" w:cs="Arial"/>
          <w:b/>
          <w:bCs/>
        </w:rPr>
      </w:pPr>
    </w:p>
    <w:p w14:paraId="27EE07F8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ptos" w:hAnsi="Aptos" w:cs="Arial"/>
          <w:b/>
          <w:bCs/>
        </w:rPr>
      </w:pPr>
      <w:r w:rsidRPr="00BB585F">
        <w:rPr>
          <w:rFonts w:ascii="Aptos" w:hAnsi="Aptos" w:cs="Arial"/>
          <w:b/>
          <w:bCs/>
        </w:rPr>
        <w:t>Oświadczenie o braku</w:t>
      </w:r>
    </w:p>
    <w:p w14:paraId="71B47B73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ptos" w:hAnsi="Aptos" w:cs="Arial"/>
          <w:b/>
          <w:bCs/>
        </w:rPr>
      </w:pPr>
      <w:r w:rsidRPr="00BB585F">
        <w:rPr>
          <w:rFonts w:ascii="Aptos" w:hAnsi="Aptos" w:cs="Arial"/>
          <w:b/>
          <w:bCs/>
        </w:rPr>
        <w:t>powiązań osobowych lub kapitałowych</w:t>
      </w:r>
    </w:p>
    <w:p w14:paraId="33F0DA1F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ptos" w:hAnsi="Aptos" w:cs="Arial"/>
        </w:rPr>
      </w:pPr>
    </w:p>
    <w:p w14:paraId="39ECAE1B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ptos" w:hAnsi="Aptos" w:cs="Arial"/>
        </w:rPr>
      </w:pPr>
    </w:p>
    <w:p w14:paraId="47E0094A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ptos" w:hAnsi="Aptos" w:cs="Arial"/>
        </w:rPr>
      </w:pPr>
    </w:p>
    <w:p w14:paraId="78D140A9" w14:textId="61C70FAE" w:rsidR="00F37B46" w:rsidRPr="00BB585F" w:rsidRDefault="00F37B46" w:rsidP="00DD7DD5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Arial"/>
        </w:rPr>
      </w:pPr>
      <w:r w:rsidRPr="00BB585F">
        <w:rPr>
          <w:rFonts w:ascii="Aptos" w:hAnsi="Aptos" w:cs="Arial"/>
        </w:rPr>
        <w:t>Oświadczam, że …………………………………………………………. (nazwa i adres oferenta)</w:t>
      </w:r>
      <w:r w:rsidRPr="00BB585F">
        <w:rPr>
          <w:rFonts w:ascii="Aptos" w:hAnsi="Aptos" w:cs="Arial"/>
          <w:b/>
        </w:rPr>
        <w:t xml:space="preserve"> </w:t>
      </w:r>
      <w:r w:rsidRPr="00BB585F">
        <w:rPr>
          <w:rFonts w:ascii="Aptos" w:hAnsi="Aptos" w:cs="Arial"/>
        </w:rPr>
        <w:t xml:space="preserve"> nie jest powiązany kapitałowo lub osobowo z Zamawiającym: </w:t>
      </w:r>
      <w:r w:rsidR="004F4104" w:rsidRPr="00BB585F">
        <w:rPr>
          <w:rFonts w:ascii="Aptos" w:hAnsi="Aptos" w:cs="Arial"/>
          <w:b/>
          <w:bCs/>
        </w:rPr>
        <w:t xml:space="preserve">"RED HOUSE" </w:t>
      </w:r>
      <w:r w:rsidR="00D6576E" w:rsidRPr="00BB585F">
        <w:rPr>
          <w:rFonts w:ascii="Aptos" w:hAnsi="Aptos" w:cs="Arial"/>
          <w:b/>
          <w:bCs/>
        </w:rPr>
        <w:t xml:space="preserve">Spółka z ograniczoną odpowiedzialnością </w:t>
      </w:r>
      <w:r w:rsidRPr="00BB585F">
        <w:rPr>
          <w:rFonts w:ascii="Aptos" w:hAnsi="Aptos" w:cs="Arial"/>
        </w:rPr>
        <w:t>w szczególności poprzez:</w:t>
      </w:r>
    </w:p>
    <w:p w14:paraId="0EAA7900" w14:textId="77777777" w:rsidR="00F37B46" w:rsidRPr="00BB585F" w:rsidRDefault="00F37B46" w:rsidP="00F37B4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ptos" w:hAnsi="Aptos" w:cs="Arial"/>
        </w:rPr>
      </w:pPr>
      <w:r w:rsidRPr="00BB585F">
        <w:rPr>
          <w:rFonts w:ascii="Aptos" w:hAnsi="Aptos" w:cs="Arial"/>
        </w:rPr>
        <w:t>uczestniczenie w spółce jako wspólnik spółki cywilnej lub osobowej;</w:t>
      </w:r>
    </w:p>
    <w:p w14:paraId="6E4D86EF" w14:textId="2F3E7822" w:rsidR="00BB585F" w:rsidRPr="00BB585F" w:rsidRDefault="00E109FB" w:rsidP="006A6323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ptos" w:hAnsi="Aptos" w:cs="Arial"/>
        </w:rPr>
      </w:pPr>
      <w:r w:rsidRPr="00BB585F">
        <w:rPr>
          <w:rFonts w:ascii="Aptos" w:hAnsi="Aptos" w:cs="Arial"/>
        </w:rPr>
        <w:t>posiadanie co najmniej 10% udziałów lub akcji</w:t>
      </w:r>
      <w:r w:rsidR="00BB585F" w:rsidRPr="00BB585F">
        <w:rPr>
          <w:rFonts w:ascii="Aptos" w:hAnsi="Aptos" w:cs="Arial"/>
        </w:rPr>
        <w:t>,</w:t>
      </w:r>
    </w:p>
    <w:p w14:paraId="2618E161" w14:textId="599C464C" w:rsidR="00E109FB" w:rsidRPr="00BB585F" w:rsidRDefault="00E109FB" w:rsidP="006A6323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ptos" w:hAnsi="Aptos" w:cs="Arial"/>
        </w:rPr>
      </w:pPr>
      <w:r w:rsidRPr="00BB585F">
        <w:rPr>
          <w:rFonts w:ascii="Aptos" w:hAnsi="Aptos" w:cs="Arial"/>
        </w:rPr>
        <w:t>pełnieniu funkcji członka organu nadzorczego lub zarządzającego, prokurenta, pełnomocnika,</w:t>
      </w:r>
    </w:p>
    <w:p w14:paraId="4F7E50F8" w14:textId="58D2FC55" w:rsidR="00E109FB" w:rsidRPr="00BB585F" w:rsidRDefault="00BB585F" w:rsidP="007276A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ptos" w:hAnsi="Aptos" w:cs="Arial"/>
        </w:rPr>
      </w:pPr>
      <w:r w:rsidRPr="00BB585F">
        <w:rPr>
          <w:rFonts w:ascii="Aptos" w:hAnsi="Aptos" w:cs="Arial"/>
        </w:rPr>
        <w:t>pozostawaniu w takim stosunku prawnym lub faktycznym, który może budzić uzasadnione</w:t>
      </w:r>
      <w:r w:rsidRPr="00BB585F">
        <w:rPr>
          <w:rFonts w:ascii="Aptos" w:hAnsi="Aptos" w:cs="Arial"/>
        </w:rPr>
        <w:t xml:space="preserve"> </w:t>
      </w:r>
      <w:r w:rsidRPr="00BB585F">
        <w:rPr>
          <w:rFonts w:ascii="Aptos" w:hAnsi="Aptos" w:cs="Arial"/>
        </w:rPr>
        <w:t>wątpliwości co do bezstronności w wyborze wykonawcy, w szczególności pozostawanie w związku</w:t>
      </w:r>
      <w:r w:rsidRPr="00BB585F">
        <w:rPr>
          <w:rFonts w:ascii="Aptos" w:hAnsi="Aptos" w:cs="Arial"/>
        </w:rPr>
        <w:t xml:space="preserve"> </w:t>
      </w:r>
      <w:r w:rsidRPr="00BB585F">
        <w:rPr>
          <w:rFonts w:ascii="Aptos" w:hAnsi="Aptos" w:cs="Arial"/>
        </w:rPr>
        <w:t>małżeńskim, w stosunku pokrewieństwa lub powinowactwa w linii prostej, pokrewieństwa lub</w:t>
      </w:r>
      <w:r w:rsidRPr="00BB585F">
        <w:rPr>
          <w:rFonts w:ascii="Aptos" w:hAnsi="Aptos" w:cs="Arial"/>
        </w:rPr>
        <w:t xml:space="preserve"> </w:t>
      </w:r>
      <w:r w:rsidRPr="00BB585F">
        <w:rPr>
          <w:rFonts w:ascii="Aptos" w:hAnsi="Aptos" w:cs="Arial"/>
        </w:rPr>
        <w:t>powinowactwa w linii bocznej do drugiego stopnia lub w stosunku przysposobienia, opieki lub</w:t>
      </w:r>
      <w:r w:rsidRPr="00BB585F">
        <w:rPr>
          <w:rFonts w:ascii="Aptos" w:hAnsi="Aptos" w:cs="Arial"/>
        </w:rPr>
        <w:t xml:space="preserve"> </w:t>
      </w:r>
      <w:r w:rsidRPr="00BB585F">
        <w:rPr>
          <w:rFonts w:ascii="Aptos" w:hAnsi="Aptos" w:cs="Arial"/>
        </w:rPr>
        <w:t>kurateli</w:t>
      </w:r>
      <w:r w:rsidR="00E109FB" w:rsidRPr="00BB585F">
        <w:rPr>
          <w:rFonts w:ascii="Aptos" w:hAnsi="Aptos" w:cs="Arial"/>
        </w:rPr>
        <w:t>.</w:t>
      </w:r>
    </w:p>
    <w:p w14:paraId="218EB5B1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ptos" w:hAnsi="Aptos" w:cs="Arial"/>
        </w:rPr>
      </w:pPr>
    </w:p>
    <w:p w14:paraId="0D64B540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ptos" w:hAnsi="Aptos" w:cs="Arial"/>
        </w:rPr>
      </w:pPr>
    </w:p>
    <w:p w14:paraId="6B8A0488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ptos" w:hAnsi="Aptos" w:cs="Arial"/>
        </w:rPr>
      </w:pPr>
    </w:p>
    <w:p w14:paraId="28DCBCA9" w14:textId="7E1F22C2" w:rsidR="00F37B46" w:rsidRPr="00BB585F" w:rsidRDefault="00D63CEF" w:rsidP="00D63CEF">
      <w:pPr>
        <w:autoSpaceDE w:val="0"/>
        <w:autoSpaceDN w:val="0"/>
        <w:adjustRightInd w:val="0"/>
        <w:spacing w:after="0" w:line="240" w:lineRule="auto"/>
        <w:ind w:left="4956"/>
        <w:rPr>
          <w:rFonts w:ascii="Aptos" w:hAnsi="Aptos" w:cs="Arial"/>
        </w:rPr>
      </w:pPr>
      <w:r w:rsidRPr="00BB585F">
        <w:rPr>
          <w:rFonts w:ascii="Aptos" w:hAnsi="Aptos" w:cs="Arial"/>
        </w:rPr>
        <w:t xml:space="preserve"> </w:t>
      </w:r>
      <w:r w:rsidR="00F37B46" w:rsidRPr="00BB585F">
        <w:rPr>
          <w:rFonts w:ascii="Aptos" w:hAnsi="Aptos" w:cs="Arial"/>
        </w:rPr>
        <w:t>............................................................</w:t>
      </w:r>
    </w:p>
    <w:p w14:paraId="373E5E8F" w14:textId="66B2E506" w:rsidR="00F37B46" w:rsidRPr="00BB585F" w:rsidRDefault="00C63C32" w:rsidP="00C63C32">
      <w:pPr>
        <w:autoSpaceDE w:val="0"/>
        <w:autoSpaceDN w:val="0"/>
        <w:adjustRightInd w:val="0"/>
        <w:spacing w:after="0" w:line="240" w:lineRule="auto"/>
        <w:ind w:left="5664"/>
        <w:rPr>
          <w:rFonts w:ascii="Aptos" w:hAnsi="Aptos" w:cs="Arial"/>
        </w:rPr>
      </w:pPr>
      <w:r w:rsidRPr="00BB585F">
        <w:rPr>
          <w:rFonts w:ascii="Aptos" w:hAnsi="Aptos" w:cs="Arial"/>
        </w:rPr>
        <w:t>Podpis osoby upoważnionej do reprezentowania Oferenta</w:t>
      </w:r>
    </w:p>
    <w:p w14:paraId="6EBE7282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ptos" w:hAnsi="Aptos" w:cs="Arial"/>
          <w:i/>
          <w:iCs/>
        </w:rPr>
      </w:pPr>
    </w:p>
    <w:p w14:paraId="1B3BC7E9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ptos" w:hAnsi="Aptos" w:cs="Arial"/>
          <w:i/>
          <w:iCs/>
        </w:rPr>
      </w:pPr>
    </w:p>
    <w:sectPr w:rsidR="00F37B46" w:rsidRPr="00BB585F" w:rsidSect="007605FE">
      <w:headerReference w:type="default" r:id="rId7"/>
      <w:footerReference w:type="default" r:id="rId8"/>
      <w:pgSz w:w="11906" w:h="16838"/>
      <w:pgMar w:top="1417" w:right="1417" w:bottom="1417" w:left="1417" w:header="0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37C02" w14:textId="77777777" w:rsidR="00911015" w:rsidRDefault="00911015" w:rsidP="00720BD7">
      <w:pPr>
        <w:spacing w:after="0" w:line="240" w:lineRule="auto"/>
      </w:pPr>
      <w:r>
        <w:separator/>
      </w:r>
    </w:p>
  </w:endnote>
  <w:endnote w:type="continuationSeparator" w:id="0">
    <w:p w14:paraId="31334874" w14:textId="77777777" w:rsidR="00911015" w:rsidRDefault="00911015" w:rsidP="0072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Klee One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39C94" w14:textId="77777777" w:rsidR="00D63CEF" w:rsidRDefault="00D63CEF" w:rsidP="00D63CE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175C2" w14:textId="77777777" w:rsidR="00911015" w:rsidRDefault="00911015" w:rsidP="00720BD7">
      <w:pPr>
        <w:spacing w:after="0" w:line="240" w:lineRule="auto"/>
      </w:pPr>
      <w:r>
        <w:separator/>
      </w:r>
    </w:p>
  </w:footnote>
  <w:footnote w:type="continuationSeparator" w:id="0">
    <w:p w14:paraId="4DDBA8FF" w14:textId="77777777" w:rsidR="00911015" w:rsidRDefault="00911015" w:rsidP="0072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B40D9" w14:textId="3D798BF8" w:rsidR="00720BD7" w:rsidRPr="00720BD7" w:rsidRDefault="007605FE" w:rsidP="00632244">
    <w:pPr>
      <w:pStyle w:val="Nagwek"/>
      <w:jc w:val="center"/>
    </w:pPr>
    <w:r>
      <w:rPr>
        <w:noProof/>
      </w:rPr>
      <w:drawing>
        <wp:inline distT="0" distB="0" distL="0" distR="0" wp14:anchorId="7AFB8FD1" wp14:editId="1FC94641">
          <wp:extent cx="4873395" cy="787154"/>
          <wp:effectExtent l="0" t="0" r="3810" b="0"/>
          <wp:docPr id="17911800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7256" cy="8023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16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ascii="Symbol" w:hAnsi="Symbol" w:cs="Symbol" w:hint="default"/>
        <w:b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>
      <w:start w:val="1"/>
      <w:numFmt w:val="decimal"/>
      <w:lvlText w:val="%5."/>
      <w:lvlJc w:val="left"/>
      <w:pPr>
        <w:tabs>
          <w:tab w:val="num" w:pos="2237"/>
        </w:tabs>
        <w:ind w:left="2237" w:hanging="360"/>
      </w:pPr>
    </w:lvl>
    <w:lvl w:ilvl="5">
      <w:start w:val="1"/>
      <w:numFmt w:val="decimal"/>
      <w:lvlText w:val="%6."/>
      <w:lvlJc w:val="left"/>
      <w:pPr>
        <w:tabs>
          <w:tab w:val="num" w:pos="2597"/>
        </w:tabs>
        <w:ind w:left="2597" w:hanging="360"/>
      </w:pPr>
    </w:lvl>
    <w:lvl w:ilvl="6">
      <w:start w:val="1"/>
      <w:numFmt w:val="decimal"/>
      <w:lvlText w:val="%7."/>
      <w:lvlJc w:val="left"/>
      <w:pPr>
        <w:tabs>
          <w:tab w:val="num" w:pos="2957"/>
        </w:tabs>
        <w:ind w:left="2957" w:hanging="360"/>
      </w:pPr>
    </w:lvl>
    <w:lvl w:ilvl="7">
      <w:start w:val="1"/>
      <w:numFmt w:val="decimal"/>
      <w:lvlText w:val="%8."/>
      <w:lvlJc w:val="left"/>
      <w:pPr>
        <w:tabs>
          <w:tab w:val="num" w:pos="3317"/>
        </w:tabs>
        <w:ind w:left="3317" w:hanging="360"/>
      </w:pPr>
    </w:lvl>
    <w:lvl w:ilvl="8">
      <w:start w:val="1"/>
      <w:numFmt w:val="decimal"/>
      <w:lvlText w:val="%9."/>
      <w:lvlJc w:val="left"/>
      <w:pPr>
        <w:tabs>
          <w:tab w:val="num" w:pos="3677"/>
        </w:tabs>
        <w:ind w:left="3677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3A5048E"/>
    <w:multiLevelType w:val="hybridMultilevel"/>
    <w:tmpl w:val="D0DA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17C0B"/>
    <w:multiLevelType w:val="hybridMultilevel"/>
    <w:tmpl w:val="1CCAB084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B4290E"/>
    <w:multiLevelType w:val="hybridMultilevel"/>
    <w:tmpl w:val="79DA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7B7"/>
    <w:multiLevelType w:val="hybridMultilevel"/>
    <w:tmpl w:val="AFFCC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21E2"/>
    <w:multiLevelType w:val="hybridMultilevel"/>
    <w:tmpl w:val="3F04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5C169B"/>
    <w:multiLevelType w:val="hybridMultilevel"/>
    <w:tmpl w:val="34CC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44B36"/>
    <w:multiLevelType w:val="hybridMultilevel"/>
    <w:tmpl w:val="49C80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225B9"/>
    <w:multiLevelType w:val="hybridMultilevel"/>
    <w:tmpl w:val="CFDA5B1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DE37E58"/>
    <w:multiLevelType w:val="hybridMultilevel"/>
    <w:tmpl w:val="8636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727E2"/>
    <w:multiLevelType w:val="hybridMultilevel"/>
    <w:tmpl w:val="6328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41F0A"/>
    <w:multiLevelType w:val="hybridMultilevel"/>
    <w:tmpl w:val="066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911A5"/>
    <w:multiLevelType w:val="hybridMultilevel"/>
    <w:tmpl w:val="010EE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903A8"/>
    <w:multiLevelType w:val="hybridMultilevel"/>
    <w:tmpl w:val="D9345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02BA4"/>
    <w:multiLevelType w:val="hybridMultilevel"/>
    <w:tmpl w:val="E488F7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E440F6F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166F1"/>
    <w:multiLevelType w:val="hybridMultilevel"/>
    <w:tmpl w:val="D19A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62CF1"/>
    <w:multiLevelType w:val="hybridMultilevel"/>
    <w:tmpl w:val="AD16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1630D"/>
    <w:multiLevelType w:val="hybridMultilevel"/>
    <w:tmpl w:val="6B9829E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754A6AEB"/>
    <w:multiLevelType w:val="hybridMultilevel"/>
    <w:tmpl w:val="D2685A32"/>
    <w:lvl w:ilvl="0" w:tplc="B106A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6D4758"/>
    <w:multiLevelType w:val="hybridMultilevel"/>
    <w:tmpl w:val="87462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CF5F51"/>
    <w:multiLevelType w:val="hybridMultilevel"/>
    <w:tmpl w:val="00E0F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D44F1"/>
    <w:multiLevelType w:val="hybridMultilevel"/>
    <w:tmpl w:val="0554A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B73086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97C54"/>
    <w:multiLevelType w:val="hybridMultilevel"/>
    <w:tmpl w:val="F022D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50397">
    <w:abstractNumId w:val="19"/>
  </w:num>
  <w:num w:numId="2" w16cid:durableId="2069721261">
    <w:abstractNumId w:val="23"/>
  </w:num>
  <w:num w:numId="3" w16cid:durableId="784155640">
    <w:abstractNumId w:val="21"/>
  </w:num>
  <w:num w:numId="4" w16cid:durableId="2001956329">
    <w:abstractNumId w:val="6"/>
  </w:num>
  <w:num w:numId="5" w16cid:durableId="187059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8293653">
    <w:abstractNumId w:val="11"/>
  </w:num>
  <w:num w:numId="7" w16cid:durableId="341323470">
    <w:abstractNumId w:val="14"/>
  </w:num>
  <w:num w:numId="8" w16cid:durableId="1400443031">
    <w:abstractNumId w:val="28"/>
  </w:num>
  <w:num w:numId="9" w16cid:durableId="1998612807">
    <w:abstractNumId w:val="5"/>
  </w:num>
  <w:num w:numId="10" w16cid:durableId="62485792">
    <w:abstractNumId w:val="3"/>
  </w:num>
  <w:num w:numId="11" w16cid:durableId="1019085033">
    <w:abstractNumId w:val="9"/>
  </w:num>
  <w:num w:numId="12" w16cid:durableId="1343823379">
    <w:abstractNumId w:val="18"/>
  </w:num>
  <w:num w:numId="13" w16cid:durableId="1488590864">
    <w:abstractNumId w:val="20"/>
  </w:num>
  <w:num w:numId="14" w16cid:durableId="1358388637">
    <w:abstractNumId w:val="26"/>
  </w:num>
  <w:num w:numId="15" w16cid:durableId="808015999">
    <w:abstractNumId w:val="7"/>
  </w:num>
  <w:num w:numId="16" w16cid:durableId="1869836475">
    <w:abstractNumId w:val="17"/>
  </w:num>
  <w:num w:numId="17" w16cid:durableId="1370497755">
    <w:abstractNumId w:val="24"/>
  </w:num>
  <w:num w:numId="18" w16cid:durableId="77287411">
    <w:abstractNumId w:val="15"/>
  </w:num>
  <w:num w:numId="19" w16cid:durableId="1887060959">
    <w:abstractNumId w:val="12"/>
  </w:num>
  <w:num w:numId="20" w16cid:durableId="1597715782">
    <w:abstractNumId w:val="22"/>
  </w:num>
  <w:num w:numId="21" w16cid:durableId="581568321">
    <w:abstractNumId w:val="8"/>
  </w:num>
  <w:num w:numId="22" w16cid:durableId="1435322378">
    <w:abstractNumId w:val="16"/>
  </w:num>
  <w:num w:numId="23" w16cid:durableId="1225490189">
    <w:abstractNumId w:val="27"/>
  </w:num>
  <w:num w:numId="24" w16cid:durableId="432015185">
    <w:abstractNumId w:val="4"/>
  </w:num>
  <w:num w:numId="25" w16cid:durableId="1280381722">
    <w:abstractNumId w:val="25"/>
  </w:num>
  <w:num w:numId="26" w16cid:durableId="236525932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BC"/>
    <w:rsid w:val="0001267F"/>
    <w:rsid w:val="00044556"/>
    <w:rsid w:val="00052F58"/>
    <w:rsid w:val="0006255C"/>
    <w:rsid w:val="00064DAE"/>
    <w:rsid w:val="000708BC"/>
    <w:rsid w:val="00082E24"/>
    <w:rsid w:val="00095D03"/>
    <w:rsid w:val="000A18ED"/>
    <w:rsid w:val="000B4B3E"/>
    <w:rsid w:val="000B7221"/>
    <w:rsid w:val="000C11A2"/>
    <w:rsid w:val="000C3B81"/>
    <w:rsid w:val="000C3E59"/>
    <w:rsid w:val="000D46DB"/>
    <w:rsid w:val="000E2810"/>
    <w:rsid w:val="000E6469"/>
    <w:rsid w:val="000F482E"/>
    <w:rsid w:val="001032E0"/>
    <w:rsid w:val="001048A3"/>
    <w:rsid w:val="0016416F"/>
    <w:rsid w:val="00177F7F"/>
    <w:rsid w:val="00193117"/>
    <w:rsid w:val="00194B07"/>
    <w:rsid w:val="001A5DE7"/>
    <w:rsid w:val="001B05B9"/>
    <w:rsid w:val="001B29F9"/>
    <w:rsid w:val="001B467D"/>
    <w:rsid w:val="001C2991"/>
    <w:rsid w:val="001D3889"/>
    <w:rsid w:val="001E1095"/>
    <w:rsid w:val="001E78D3"/>
    <w:rsid w:val="001F125D"/>
    <w:rsid w:val="001F1AE9"/>
    <w:rsid w:val="00201595"/>
    <w:rsid w:val="002030B1"/>
    <w:rsid w:val="00207A17"/>
    <w:rsid w:val="00212BE3"/>
    <w:rsid w:val="00215714"/>
    <w:rsid w:val="002345ED"/>
    <w:rsid w:val="00246D5A"/>
    <w:rsid w:val="00247F8C"/>
    <w:rsid w:val="002532ED"/>
    <w:rsid w:val="00255198"/>
    <w:rsid w:val="00256289"/>
    <w:rsid w:val="00265775"/>
    <w:rsid w:val="00271050"/>
    <w:rsid w:val="00280E51"/>
    <w:rsid w:val="00284B7B"/>
    <w:rsid w:val="0029364A"/>
    <w:rsid w:val="002E4C91"/>
    <w:rsid w:val="002E7E36"/>
    <w:rsid w:val="00321EA4"/>
    <w:rsid w:val="00341423"/>
    <w:rsid w:val="00373F20"/>
    <w:rsid w:val="003914B9"/>
    <w:rsid w:val="00397006"/>
    <w:rsid w:val="003A0BF9"/>
    <w:rsid w:val="003B4589"/>
    <w:rsid w:val="003C768A"/>
    <w:rsid w:val="003D27CB"/>
    <w:rsid w:val="003E084B"/>
    <w:rsid w:val="003E4331"/>
    <w:rsid w:val="003E45C8"/>
    <w:rsid w:val="00417174"/>
    <w:rsid w:val="0042301E"/>
    <w:rsid w:val="00455E88"/>
    <w:rsid w:val="004706D8"/>
    <w:rsid w:val="004730C1"/>
    <w:rsid w:val="00484207"/>
    <w:rsid w:val="004842F5"/>
    <w:rsid w:val="004844EF"/>
    <w:rsid w:val="0048775E"/>
    <w:rsid w:val="00491150"/>
    <w:rsid w:val="0049317D"/>
    <w:rsid w:val="004A7DC4"/>
    <w:rsid w:val="004C2B49"/>
    <w:rsid w:val="004C40DC"/>
    <w:rsid w:val="004C777D"/>
    <w:rsid w:val="004D3487"/>
    <w:rsid w:val="004D4CF0"/>
    <w:rsid w:val="004D57EF"/>
    <w:rsid w:val="004F4104"/>
    <w:rsid w:val="004F6F8A"/>
    <w:rsid w:val="00501E43"/>
    <w:rsid w:val="00512EF7"/>
    <w:rsid w:val="00515695"/>
    <w:rsid w:val="00516591"/>
    <w:rsid w:val="00551D64"/>
    <w:rsid w:val="00561543"/>
    <w:rsid w:val="005710EF"/>
    <w:rsid w:val="00580C5F"/>
    <w:rsid w:val="005C0CB4"/>
    <w:rsid w:val="005C5468"/>
    <w:rsid w:val="005C67B1"/>
    <w:rsid w:val="005E0AAB"/>
    <w:rsid w:val="005F7277"/>
    <w:rsid w:val="00605C3B"/>
    <w:rsid w:val="006261D5"/>
    <w:rsid w:val="00631ECA"/>
    <w:rsid w:val="00632244"/>
    <w:rsid w:val="00634B04"/>
    <w:rsid w:val="0066574A"/>
    <w:rsid w:val="00677BFF"/>
    <w:rsid w:val="006B3D81"/>
    <w:rsid w:val="006B7713"/>
    <w:rsid w:val="006D7D8E"/>
    <w:rsid w:val="006E1DCB"/>
    <w:rsid w:val="00720BD7"/>
    <w:rsid w:val="007259A3"/>
    <w:rsid w:val="0074105C"/>
    <w:rsid w:val="00744D5B"/>
    <w:rsid w:val="007605FE"/>
    <w:rsid w:val="0076193D"/>
    <w:rsid w:val="00772ECF"/>
    <w:rsid w:val="00777620"/>
    <w:rsid w:val="00783466"/>
    <w:rsid w:val="00786659"/>
    <w:rsid w:val="007907B8"/>
    <w:rsid w:val="007925F3"/>
    <w:rsid w:val="007C3C2F"/>
    <w:rsid w:val="007D1142"/>
    <w:rsid w:val="007D264C"/>
    <w:rsid w:val="007E6ABA"/>
    <w:rsid w:val="007F628A"/>
    <w:rsid w:val="00823743"/>
    <w:rsid w:val="00834FC3"/>
    <w:rsid w:val="00837A32"/>
    <w:rsid w:val="00844B30"/>
    <w:rsid w:val="0086385E"/>
    <w:rsid w:val="00871548"/>
    <w:rsid w:val="008762F8"/>
    <w:rsid w:val="008810C6"/>
    <w:rsid w:val="00882951"/>
    <w:rsid w:val="00882EB7"/>
    <w:rsid w:val="00883CE8"/>
    <w:rsid w:val="00884233"/>
    <w:rsid w:val="0089096A"/>
    <w:rsid w:val="008E14D2"/>
    <w:rsid w:val="008F23C3"/>
    <w:rsid w:val="008F407C"/>
    <w:rsid w:val="009063F0"/>
    <w:rsid w:val="00910167"/>
    <w:rsid w:val="00911015"/>
    <w:rsid w:val="00924D5D"/>
    <w:rsid w:val="009505C9"/>
    <w:rsid w:val="00967578"/>
    <w:rsid w:val="00972734"/>
    <w:rsid w:val="009B46A1"/>
    <w:rsid w:val="009B67DC"/>
    <w:rsid w:val="009C32E1"/>
    <w:rsid w:val="009C3D4A"/>
    <w:rsid w:val="009D1783"/>
    <w:rsid w:val="009D5281"/>
    <w:rsid w:val="00A24994"/>
    <w:rsid w:val="00A418ED"/>
    <w:rsid w:val="00A62798"/>
    <w:rsid w:val="00A63529"/>
    <w:rsid w:val="00A64507"/>
    <w:rsid w:val="00A66C3F"/>
    <w:rsid w:val="00A716FE"/>
    <w:rsid w:val="00A857FE"/>
    <w:rsid w:val="00AA7931"/>
    <w:rsid w:val="00AB0C0E"/>
    <w:rsid w:val="00AB4DA7"/>
    <w:rsid w:val="00AD252D"/>
    <w:rsid w:val="00AE33B7"/>
    <w:rsid w:val="00AE3EAE"/>
    <w:rsid w:val="00AF24C1"/>
    <w:rsid w:val="00AF4A46"/>
    <w:rsid w:val="00B11E7E"/>
    <w:rsid w:val="00B144E6"/>
    <w:rsid w:val="00B1760F"/>
    <w:rsid w:val="00B20273"/>
    <w:rsid w:val="00B20931"/>
    <w:rsid w:val="00B223FF"/>
    <w:rsid w:val="00B31DA1"/>
    <w:rsid w:val="00B37E46"/>
    <w:rsid w:val="00B4134F"/>
    <w:rsid w:val="00B5179D"/>
    <w:rsid w:val="00B53CD9"/>
    <w:rsid w:val="00B55601"/>
    <w:rsid w:val="00B72D43"/>
    <w:rsid w:val="00B819C1"/>
    <w:rsid w:val="00B94218"/>
    <w:rsid w:val="00B96324"/>
    <w:rsid w:val="00BB585F"/>
    <w:rsid w:val="00BD5DEE"/>
    <w:rsid w:val="00BE3619"/>
    <w:rsid w:val="00BE57FE"/>
    <w:rsid w:val="00BF5F71"/>
    <w:rsid w:val="00BF7778"/>
    <w:rsid w:val="00C15539"/>
    <w:rsid w:val="00C24A22"/>
    <w:rsid w:val="00C273A8"/>
    <w:rsid w:val="00C32891"/>
    <w:rsid w:val="00C35597"/>
    <w:rsid w:val="00C40ECD"/>
    <w:rsid w:val="00C4597B"/>
    <w:rsid w:val="00C46F51"/>
    <w:rsid w:val="00C63C32"/>
    <w:rsid w:val="00C65901"/>
    <w:rsid w:val="00C81A54"/>
    <w:rsid w:val="00C85D79"/>
    <w:rsid w:val="00C90BFA"/>
    <w:rsid w:val="00C93890"/>
    <w:rsid w:val="00CE687A"/>
    <w:rsid w:val="00D0488E"/>
    <w:rsid w:val="00D2559F"/>
    <w:rsid w:val="00D32F07"/>
    <w:rsid w:val="00D35BC8"/>
    <w:rsid w:val="00D40AF5"/>
    <w:rsid w:val="00D57C0F"/>
    <w:rsid w:val="00D62BBE"/>
    <w:rsid w:val="00D63CEF"/>
    <w:rsid w:val="00D65153"/>
    <w:rsid w:val="00D6576E"/>
    <w:rsid w:val="00D9389A"/>
    <w:rsid w:val="00DA68E2"/>
    <w:rsid w:val="00DB2AA5"/>
    <w:rsid w:val="00DB56C5"/>
    <w:rsid w:val="00DD3F41"/>
    <w:rsid w:val="00DD7DD5"/>
    <w:rsid w:val="00E02147"/>
    <w:rsid w:val="00E07C22"/>
    <w:rsid w:val="00E109FB"/>
    <w:rsid w:val="00E12C15"/>
    <w:rsid w:val="00E23202"/>
    <w:rsid w:val="00E34CC6"/>
    <w:rsid w:val="00E373F5"/>
    <w:rsid w:val="00EA3B7F"/>
    <w:rsid w:val="00EC50C8"/>
    <w:rsid w:val="00EC6317"/>
    <w:rsid w:val="00EC7768"/>
    <w:rsid w:val="00EE2190"/>
    <w:rsid w:val="00EF785E"/>
    <w:rsid w:val="00F033B8"/>
    <w:rsid w:val="00F052D0"/>
    <w:rsid w:val="00F24527"/>
    <w:rsid w:val="00F32DFE"/>
    <w:rsid w:val="00F35ECB"/>
    <w:rsid w:val="00F37B46"/>
    <w:rsid w:val="00F5786C"/>
    <w:rsid w:val="00F73595"/>
    <w:rsid w:val="00FA50D8"/>
    <w:rsid w:val="00FB62CD"/>
    <w:rsid w:val="00FC3C3D"/>
    <w:rsid w:val="00FD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2ED0D"/>
  <w15:docId w15:val="{0FDD4276-B562-4318-970A-BB35A607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32D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Adamus HT Spółka z o.o.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Łobożewicz</dc:creator>
  <cp:lastModifiedBy>Anna Stawczyk</cp:lastModifiedBy>
  <cp:revision>2</cp:revision>
  <dcterms:created xsi:type="dcterms:W3CDTF">2025-07-24T20:01:00Z</dcterms:created>
  <dcterms:modified xsi:type="dcterms:W3CDTF">2025-07-24T20:01:00Z</dcterms:modified>
</cp:coreProperties>
</file>